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C4F" w:rsidRPr="009F3551" w:rsidRDefault="00355C4F" w:rsidP="00355C4F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2014 CCF-</w:t>
      </w:r>
      <w:proofErr w:type="gramStart"/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腾讯犀牛鸟科研</w:t>
      </w:r>
      <w:proofErr w:type="gramEnd"/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基金项目</w:t>
      </w:r>
      <w:r w:rsidRPr="009F3551">
        <w:rPr>
          <w:rFonts w:ascii="微软雅黑" w:eastAsia="微软雅黑" w:hAnsi="微软雅黑" w:cs="微软雅黑" w:hint="eastAsia"/>
          <w:b/>
          <w:bCs/>
          <w:sz w:val="32"/>
          <w:szCs w:val="32"/>
        </w:rPr>
        <w:t>中期报告表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2126"/>
        <w:gridCol w:w="1985"/>
        <w:gridCol w:w="2460"/>
      </w:tblGrid>
      <w:tr w:rsidR="00355C4F" w:rsidTr="00C071D8">
        <w:trPr>
          <w:trHeight w:val="614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项目名称</w:t>
            </w:r>
          </w:p>
        </w:tc>
        <w:tc>
          <w:tcPr>
            <w:tcW w:w="2126" w:type="dxa"/>
          </w:tcPr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both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项目负责人</w:t>
            </w:r>
          </w:p>
        </w:tc>
        <w:tc>
          <w:tcPr>
            <w:tcW w:w="2460" w:type="dxa"/>
          </w:tcPr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</w:tc>
      </w:tr>
      <w:tr w:rsidR="00355C4F" w:rsidTr="00C071D8">
        <w:trPr>
          <w:trHeight w:val="1163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项目概要</w:t>
            </w:r>
          </w:p>
        </w:tc>
        <w:tc>
          <w:tcPr>
            <w:tcW w:w="6571" w:type="dxa"/>
            <w:gridSpan w:val="3"/>
          </w:tcPr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请概括项目阶段性关键数据、重要成果等。</w:t>
            </w: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</w:tc>
      </w:tr>
      <w:tr w:rsidR="00355C4F" w:rsidTr="00C071D8">
        <w:trPr>
          <w:trHeight w:val="2475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专利申请情况</w:t>
            </w:r>
          </w:p>
        </w:tc>
        <w:tc>
          <w:tcPr>
            <w:tcW w:w="6571" w:type="dxa"/>
            <w:gridSpan w:val="3"/>
          </w:tcPr>
          <w:p w:rsidR="00355C4F" w:rsidRDefault="00355C4F" w:rsidP="00C071D8">
            <w:pPr>
              <w:pStyle w:val="NormalWeb1"/>
              <w:spacing w:before="0" w:beforeAutospacing="0" w:after="0" w:afterAutospacing="0" w:line="400" w:lineRule="exac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请按“获准专利国别，类别，专利号，获专利时间”格式填写说明。</w:t>
            </w:r>
          </w:p>
        </w:tc>
      </w:tr>
      <w:tr w:rsidR="00355C4F" w:rsidTr="00C071D8">
        <w:trPr>
          <w:trHeight w:val="1828"/>
        </w:trPr>
        <w:tc>
          <w:tcPr>
            <w:tcW w:w="1951" w:type="dxa"/>
            <w:vAlign w:val="center"/>
          </w:tcPr>
          <w:p w:rsidR="00355C4F" w:rsidRPr="009B03A6" w:rsidRDefault="00355C4F" w:rsidP="00C071D8">
            <w:pPr>
              <w:pStyle w:val="NormalWeb1"/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 w:rsidRPr="009B03A6">
              <w:rPr>
                <w:rFonts w:ascii="微软雅黑" w:eastAsia="微软雅黑" w:hAnsi="微软雅黑" w:cs="微软雅黑" w:hint="eastAsia"/>
                <w:b/>
                <w:bCs/>
              </w:rPr>
              <w:t>论文发表情况</w:t>
            </w:r>
          </w:p>
        </w:tc>
        <w:tc>
          <w:tcPr>
            <w:tcW w:w="6571" w:type="dxa"/>
            <w:gridSpan w:val="3"/>
          </w:tcPr>
          <w:p w:rsidR="00355C4F" w:rsidRPr="002D7225" w:rsidRDefault="00355C4F" w:rsidP="00C071D8">
            <w:pPr>
              <w:pStyle w:val="NormalWeb1"/>
              <w:numPr>
                <w:ilvl w:val="0"/>
                <w:numId w:val="13"/>
              </w:numPr>
              <w:spacing w:before="0" w:beforeAutospacing="0" w:after="0" w:afterAutospacing="0" w:line="400" w:lineRule="exact"/>
              <w:rPr>
                <w:rFonts w:ascii="微软雅黑" w:eastAsia="微软雅黑" w:hAnsi="微软雅黑" w:cs="微软雅黑"/>
                <w:b/>
                <w:bCs/>
                <w:sz w:val="18"/>
                <w:szCs w:val="18"/>
              </w:rPr>
            </w:pPr>
            <w:r w:rsidRPr="002D7225">
              <w:rPr>
                <w:rFonts w:ascii="微软雅黑" w:eastAsia="微软雅黑" w:hAnsi="微软雅黑" w:cs="微软雅黑" w:hint="eastAsia"/>
                <w:sz w:val="18"/>
                <w:szCs w:val="18"/>
              </w:rPr>
              <w:t>期刊论文按</w:t>
            </w:r>
            <w:proofErr w:type="gramStart"/>
            <w:r w:rsidRPr="002D7225">
              <w:rPr>
                <w:rFonts w:ascii="微软雅黑" w:eastAsia="微软雅黑" w:hAnsi="微软雅黑" w:cs="微软雅黑" w:hint="eastAsia"/>
                <w:sz w:val="18"/>
                <w:szCs w:val="18"/>
              </w:rPr>
              <w:t>“</w:t>
            </w:r>
            <w:proofErr w:type="gramEnd"/>
            <w:r w:rsidRPr="002D7225">
              <w:rPr>
                <w:rFonts w:ascii="微软雅黑" w:eastAsia="微软雅黑" w:hAnsi="微软雅黑" w:cs="微软雅黑" w:hint="eastAsia"/>
                <w:sz w:val="18"/>
                <w:szCs w:val="18"/>
              </w:rPr>
              <w:t>作者﹒论文名称，刊物名称，卷（期），起-止页“。</w:t>
            </w:r>
          </w:p>
          <w:p w:rsidR="00355C4F" w:rsidRPr="002D7225" w:rsidRDefault="00355C4F" w:rsidP="00C071D8">
            <w:pPr>
              <w:pStyle w:val="NormalWeb1"/>
              <w:numPr>
                <w:ilvl w:val="0"/>
                <w:numId w:val="13"/>
              </w:numPr>
              <w:spacing w:before="0" w:beforeAutospacing="0" w:after="0" w:afterAutospacing="0" w:line="400" w:lineRule="exact"/>
              <w:rPr>
                <w:rFonts w:ascii="微软雅黑" w:eastAsia="微软雅黑" w:hAnsi="微软雅黑" w:cs="微软雅黑"/>
                <w:b/>
                <w:bCs/>
                <w:sz w:val="18"/>
                <w:szCs w:val="18"/>
              </w:rPr>
            </w:pPr>
            <w:r w:rsidRPr="002D7225">
              <w:rPr>
                <w:rFonts w:ascii="微软雅黑" w:eastAsia="微软雅黑" w:hAnsi="微软雅黑" w:cs="微软雅黑" w:hint="eastAsia"/>
                <w:sz w:val="18"/>
                <w:szCs w:val="18"/>
              </w:rPr>
              <w:t>会议论文按“国际/国内，特邀报告/口头报告/墙报展示，会议名称、时间”格式填写说明。</w:t>
            </w:r>
          </w:p>
          <w:p w:rsidR="00355C4F" w:rsidRPr="009B03A6" w:rsidRDefault="00355C4F" w:rsidP="00C071D8">
            <w:pPr>
              <w:pStyle w:val="NormalWeb1"/>
              <w:spacing w:before="0" w:beforeAutospacing="0" w:after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</w:p>
          <w:p w:rsidR="00355C4F" w:rsidRPr="009B03A6" w:rsidRDefault="00355C4F" w:rsidP="00C071D8">
            <w:pPr>
              <w:pStyle w:val="NormalWeb1"/>
              <w:spacing w:before="0" w:beforeAutospacing="0" w:after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</w:p>
        </w:tc>
      </w:tr>
      <w:tr w:rsidR="00355C4F" w:rsidTr="00C071D8">
        <w:trPr>
          <w:trHeight w:val="2062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其他获奖情况</w:t>
            </w:r>
          </w:p>
        </w:tc>
        <w:tc>
          <w:tcPr>
            <w:tcW w:w="6571" w:type="dxa"/>
            <w:gridSpan w:val="3"/>
          </w:tcPr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若有其他获奖，请按“授奖单位，授奖时间，奖励名称，等级”格式填写说明。</w:t>
            </w: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</w:rPr>
            </w:pPr>
          </w:p>
        </w:tc>
      </w:tr>
      <w:tr w:rsidR="00355C4F" w:rsidTr="00C071D8">
        <w:trPr>
          <w:trHeight w:val="390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both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项目负责人对项目在</w:t>
            </w:r>
            <w:proofErr w:type="gramStart"/>
            <w:r>
              <w:rPr>
                <w:rFonts w:ascii="微软雅黑" w:eastAsia="微软雅黑" w:hAnsi="微软雅黑" w:cs="微软雅黑" w:hint="eastAsia"/>
                <w:b/>
              </w:rPr>
              <w:t>研</w:t>
            </w:r>
            <w:proofErr w:type="gramEnd"/>
            <w:r>
              <w:rPr>
                <w:rFonts w:ascii="微软雅黑" w:eastAsia="微软雅黑" w:hAnsi="微软雅黑" w:cs="微软雅黑" w:hint="eastAsia"/>
                <w:b/>
              </w:rPr>
              <w:t>情况的阶段性评价</w:t>
            </w:r>
          </w:p>
        </w:tc>
        <w:tc>
          <w:tcPr>
            <w:tcW w:w="6571" w:type="dxa"/>
            <w:gridSpan w:val="3"/>
          </w:tcPr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</w:tc>
      </w:tr>
    </w:tbl>
    <w:p w:rsidR="00355C4F" w:rsidRDefault="00355C4F" w:rsidP="00355C4F">
      <w:pPr>
        <w:spacing w:line="400" w:lineRule="exac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注：若有其他需要说明的情况，请以附件形式提供。</w:t>
      </w:r>
    </w:p>
    <w:p w:rsidR="00355C4F" w:rsidRDefault="00355C4F" w:rsidP="00355C4F">
      <w:pPr>
        <w:spacing w:line="400" w:lineRule="exact"/>
        <w:jc w:val="left"/>
        <w:rPr>
          <w:rFonts w:ascii="微软雅黑" w:eastAsia="微软雅黑" w:hAnsi="微软雅黑" w:cs="微软雅黑"/>
          <w:b/>
          <w:bCs/>
          <w:sz w:val="24"/>
        </w:rPr>
      </w:pPr>
    </w:p>
    <w:sectPr w:rsidR="00355C4F" w:rsidSect="00ED1EC9">
      <w:footerReference w:type="even" r:id="rId7"/>
      <w:footerReference w:type="default" r:id="rId8"/>
      <w:pgSz w:w="11906" w:h="16838"/>
      <w:pgMar w:top="1440" w:right="1701" w:bottom="1440" w:left="170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793" w:rsidRDefault="00461793" w:rsidP="004C291C">
      <w:r>
        <w:separator/>
      </w:r>
    </w:p>
  </w:endnote>
  <w:endnote w:type="continuationSeparator" w:id="0">
    <w:p w:rsidR="00461793" w:rsidRDefault="00461793" w:rsidP="004C2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F52706">
    <w:pPr>
      <w:pStyle w:val="aa"/>
      <w:framePr w:h="0" w:wrap="around" w:vAnchor="text" w:hAnchor="margin" w:xAlign="outside" w:y="1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0A360F">
      <w:rPr>
        <w:rStyle w:val="a3"/>
      </w:rPr>
      <w:t>4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F52706">
    <w:pPr>
      <w:pStyle w:val="aa"/>
      <w:framePr w:h="0" w:wrap="around" w:vAnchor="text" w:hAnchor="page" w:x="5842" w:yAlign="center"/>
      <w:jc w:val="center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B3477A">
      <w:rPr>
        <w:rStyle w:val="a3"/>
        <w:noProof/>
      </w:rPr>
      <w:t>2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793" w:rsidRDefault="00461793" w:rsidP="004C291C">
      <w:r>
        <w:separator/>
      </w:r>
    </w:p>
  </w:footnote>
  <w:footnote w:type="continuationSeparator" w:id="0">
    <w:p w:rsidR="00461793" w:rsidRDefault="00461793" w:rsidP="004C29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7D46D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chineseCounting"/>
      <w:suff w:val="space"/>
      <w:lvlText w:val="第%1条"/>
      <w:lvlJc w:val="left"/>
    </w:lvl>
  </w:abstractNum>
  <w:abstractNum w:abstractNumId="2">
    <w:nsid w:val="00000005"/>
    <w:multiLevelType w:val="singleLevel"/>
    <w:tmpl w:val="0000000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3">
    <w:nsid w:val="00000007"/>
    <w:multiLevelType w:val="singleLevel"/>
    <w:tmpl w:val="00000007"/>
    <w:lvl w:ilvl="0">
      <w:start w:val="1"/>
      <w:numFmt w:val="decimal"/>
      <w:suff w:val="space"/>
      <w:lvlText w:val="%1."/>
      <w:lvlJc w:val="left"/>
    </w:lvl>
  </w:abstractNum>
  <w:abstractNum w:abstractNumId="4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265"/>
        </w:tabs>
        <w:ind w:left="425" w:hanging="425"/>
      </w:pPr>
      <w:rPr>
        <w:rFonts w:hint="default"/>
      </w:rPr>
    </w:lvl>
  </w:abstractNum>
  <w:abstractNum w:abstractNumId="5">
    <w:nsid w:val="0000000B"/>
    <w:multiLevelType w:val="singleLevel"/>
    <w:tmpl w:val="0000000B"/>
    <w:lvl w:ilvl="0">
      <w:start w:val="1"/>
      <w:numFmt w:val="decimal"/>
      <w:suff w:val="nothing"/>
      <w:lvlText w:val="%1、"/>
      <w:lvlJc w:val="left"/>
      <w:pPr>
        <w:ind w:left="0"/>
      </w:pPr>
    </w:lvl>
  </w:abstractNum>
  <w:abstractNum w:abstractNumId="6">
    <w:nsid w:val="0000000D"/>
    <w:multiLevelType w:val="singleLevel"/>
    <w:tmpl w:val="0000000D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7">
    <w:nsid w:val="0000000F"/>
    <w:multiLevelType w:val="singleLevel"/>
    <w:tmpl w:val="0000000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>
    <w:nsid w:val="00000011"/>
    <w:multiLevelType w:val="singleLevel"/>
    <w:tmpl w:val="00000011"/>
    <w:lvl w:ilvl="0">
      <w:start w:val="1"/>
      <w:numFmt w:val="decimal"/>
      <w:suff w:val="nothing"/>
      <w:lvlText w:val="%1）"/>
      <w:lvlJc w:val="left"/>
    </w:lvl>
  </w:abstractNum>
  <w:abstractNum w:abstractNumId="9">
    <w:nsid w:val="00000012"/>
    <w:multiLevelType w:val="singleLevel"/>
    <w:tmpl w:val="00000012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0">
    <w:nsid w:val="00000013"/>
    <w:multiLevelType w:val="singleLevel"/>
    <w:tmpl w:val="00000013"/>
    <w:lvl w:ilvl="0">
      <w:start w:val="1"/>
      <w:numFmt w:val="decimal"/>
      <w:suff w:val="nothing"/>
      <w:lvlText w:val="%1）"/>
      <w:lvlJc w:val="left"/>
    </w:lvl>
  </w:abstractNum>
  <w:abstractNum w:abstractNumId="11">
    <w:nsid w:val="00000014"/>
    <w:multiLevelType w:val="singleLevel"/>
    <w:tmpl w:val="00000014"/>
    <w:lvl w:ilvl="0">
      <w:start w:val="3"/>
      <w:numFmt w:val="chineseCounting"/>
      <w:suff w:val="space"/>
      <w:lvlText w:val="第%1条"/>
      <w:lvlJc w:val="left"/>
    </w:lvl>
  </w:abstractNum>
  <w:abstractNum w:abstractNumId="12">
    <w:nsid w:val="00000015"/>
    <w:multiLevelType w:val="singleLevel"/>
    <w:tmpl w:val="0000001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3">
    <w:nsid w:val="00000016"/>
    <w:multiLevelType w:val="singleLevel"/>
    <w:tmpl w:val="00000016"/>
    <w:lvl w:ilvl="0">
      <w:start w:val="1"/>
      <w:numFmt w:val="decimal"/>
      <w:suff w:val="nothing"/>
      <w:lvlText w:val="%1）"/>
      <w:lvlJc w:val="left"/>
    </w:lvl>
  </w:abstractNum>
  <w:abstractNum w:abstractNumId="14">
    <w:nsid w:val="16947312"/>
    <w:multiLevelType w:val="hybridMultilevel"/>
    <w:tmpl w:val="2540569E"/>
    <w:lvl w:ilvl="0" w:tplc="45483F3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E8508EC"/>
    <w:multiLevelType w:val="hybridMultilevel"/>
    <w:tmpl w:val="E7B4A87C"/>
    <w:lvl w:ilvl="0" w:tplc="3058F8E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2142163"/>
    <w:multiLevelType w:val="hybridMultilevel"/>
    <w:tmpl w:val="1DFA80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0BF4502"/>
    <w:multiLevelType w:val="hybridMultilevel"/>
    <w:tmpl w:val="88EE83A0"/>
    <w:lvl w:ilvl="0" w:tplc="552CE37C">
      <w:start w:val="1"/>
      <w:numFmt w:val="decimal"/>
      <w:lvlText w:val="%1）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0A67A2"/>
    <w:multiLevelType w:val="hybridMultilevel"/>
    <w:tmpl w:val="90DE1D72"/>
    <w:lvl w:ilvl="0" w:tplc="BE64A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80A22BB"/>
    <w:multiLevelType w:val="hybridMultilevel"/>
    <w:tmpl w:val="E856DD54"/>
    <w:lvl w:ilvl="0" w:tplc="D1EE1DCE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136A14"/>
    <w:multiLevelType w:val="hybridMultilevel"/>
    <w:tmpl w:val="A8DEC47E"/>
    <w:lvl w:ilvl="0" w:tplc="04F0B76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D7F7DE9"/>
    <w:multiLevelType w:val="hybridMultilevel"/>
    <w:tmpl w:val="A238CF6A"/>
    <w:lvl w:ilvl="0" w:tplc="AFA01792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F345F01"/>
    <w:multiLevelType w:val="hybridMultilevel"/>
    <w:tmpl w:val="0A886F86"/>
    <w:lvl w:ilvl="0" w:tplc="6E1EF10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8302DD4"/>
    <w:multiLevelType w:val="hybridMultilevel"/>
    <w:tmpl w:val="909ACB6E"/>
    <w:lvl w:ilvl="0" w:tplc="21E82CCA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AEE57D7"/>
    <w:multiLevelType w:val="hybridMultilevel"/>
    <w:tmpl w:val="A39C088E"/>
    <w:lvl w:ilvl="0" w:tplc="4F307436">
      <w:start w:val="1"/>
      <w:numFmt w:val="decimal"/>
      <w:lvlText w:val="%1）"/>
      <w:lvlJc w:val="left"/>
      <w:pPr>
        <w:ind w:left="720" w:hanging="360"/>
      </w:pPr>
      <w:rPr>
        <w:color w:val="1F497D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4F2572AA"/>
    <w:multiLevelType w:val="multilevel"/>
    <w:tmpl w:val="B338FD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26">
    <w:nsid w:val="51184AE9"/>
    <w:multiLevelType w:val="hybridMultilevel"/>
    <w:tmpl w:val="EF66C572"/>
    <w:lvl w:ilvl="0" w:tplc="B89EFCC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D8513B"/>
    <w:multiLevelType w:val="hybridMultilevel"/>
    <w:tmpl w:val="95541B84"/>
    <w:lvl w:ilvl="0" w:tplc="83F239E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B050725"/>
    <w:multiLevelType w:val="hybridMultilevel"/>
    <w:tmpl w:val="74E04EC2"/>
    <w:lvl w:ilvl="0" w:tplc="8CB68478">
      <w:start w:val="2014"/>
      <w:numFmt w:val="decimal"/>
      <w:lvlText w:val="%1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DA37453"/>
    <w:multiLevelType w:val="hybridMultilevel"/>
    <w:tmpl w:val="079EB59A"/>
    <w:lvl w:ilvl="0" w:tplc="C802A68E">
      <w:start w:val="1"/>
      <w:numFmt w:val="lowerLetter"/>
      <w:lvlText w:val="%1."/>
      <w:lvlJc w:val="left"/>
      <w:pPr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086857"/>
    <w:multiLevelType w:val="hybridMultilevel"/>
    <w:tmpl w:val="A934BCDC"/>
    <w:lvl w:ilvl="0" w:tplc="AEF8CDB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21431FC"/>
    <w:multiLevelType w:val="hybridMultilevel"/>
    <w:tmpl w:val="B80A10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737070D3"/>
    <w:multiLevelType w:val="hybridMultilevel"/>
    <w:tmpl w:val="D068C322"/>
    <w:lvl w:ilvl="0" w:tplc="5E88F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3E852A0"/>
    <w:multiLevelType w:val="hybridMultilevel"/>
    <w:tmpl w:val="0B5E9718"/>
    <w:lvl w:ilvl="0" w:tplc="5546CCC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10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0"/>
  </w:num>
  <w:num w:numId="19">
    <w:abstractNumId w:val="15"/>
  </w:num>
  <w:num w:numId="20">
    <w:abstractNumId w:val="16"/>
  </w:num>
  <w:num w:numId="21">
    <w:abstractNumId w:val="3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0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4"/>
  </w:num>
  <w:num w:numId="29">
    <w:abstractNumId w:val="21"/>
  </w:num>
  <w:num w:numId="30">
    <w:abstractNumId w:val="20"/>
  </w:num>
  <w:num w:numId="31">
    <w:abstractNumId w:val="22"/>
  </w:num>
  <w:num w:numId="32">
    <w:abstractNumId w:val="18"/>
  </w:num>
  <w:num w:numId="33">
    <w:abstractNumId w:val="28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F8A"/>
    <w:rsid w:val="00007BB6"/>
    <w:rsid w:val="00015E58"/>
    <w:rsid w:val="00016D6A"/>
    <w:rsid w:val="00024CBE"/>
    <w:rsid w:val="0003105C"/>
    <w:rsid w:val="0003332F"/>
    <w:rsid w:val="00033E78"/>
    <w:rsid w:val="00046ECD"/>
    <w:rsid w:val="00057604"/>
    <w:rsid w:val="00086056"/>
    <w:rsid w:val="0009032F"/>
    <w:rsid w:val="00096770"/>
    <w:rsid w:val="000A360F"/>
    <w:rsid w:val="000B12E9"/>
    <w:rsid w:val="000D69BB"/>
    <w:rsid w:val="000E0D33"/>
    <w:rsid w:val="000E5A3F"/>
    <w:rsid w:val="000E6602"/>
    <w:rsid w:val="001002F9"/>
    <w:rsid w:val="00101F19"/>
    <w:rsid w:val="001175EA"/>
    <w:rsid w:val="00131D5B"/>
    <w:rsid w:val="00134C4C"/>
    <w:rsid w:val="00140735"/>
    <w:rsid w:val="00142E12"/>
    <w:rsid w:val="00151797"/>
    <w:rsid w:val="0015238C"/>
    <w:rsid w:val="0015501B"/>
    <w:rsid w:val="00157AEA"/>
    <w:rsid w:val="00160741"/>
    <w:rsid w:val="001664AA"/>
    <w:rsid w:val="00172A27"/>
    <w:rsid w:val="0018458B"/>
    <w:rsid w:val="00190EE3"/>
    <w:rsid w:val="00194F6F"/>
    <w:rsid w:val="001950FA"/>
    <w:rsid w:val="00197984"/>
    <w:rsid w:val="001A2816"/>
    <w:rsid w:val="001A2F5F"/>
    <w:rsid w:val="001A43D6"/>
    <w:rsid w:val="001A4947"/>
    <w:rsid w:val="001C51FF"/>
    <w:rsid w:val="001D14BF"/>
    <w:rsid w:val="001E1CA2"/>
    <w:rsid w:val="001E2A88"/>
    <w:rsid w:val="001E7725"/>
    <w:rsid w:val="001F2692"/>
    <w:rsid w:val="001F363C"/>
    <w:rsid w:val="002049C7"/>
    <w:rsid w:val="002134F4"/>
    <w:rsid w:val="00216668"/>
    <w:rsid w:val="00216D89"/>
    <w:rsid w:val="00227E87"/>
    <w:rsid w:val="002307FC"/>
    <w:rsid w:val="002349B1"/>
    <w:rsid w:val="00236FB9"/>
    <w:rsid w:val="002461BB"/>
    <w:rsid w:val="00256F24"/>
    <w:rsid w:val="00266ADF"/>
    <w:rsid w:val="002757E3"/>
    <w:rsid w:val="002906FE"/>
    <w:rsid w:val="00293166"/>
    <w:rsid w:val="002A58E7"/>
    <w:rsid w:val="002A5D7A"/>
    <w:rsid w:val="002C1065"/>
    <w:rsid w:val="002D274A"/>
    <w:rsid w:val="002D378D"/>
    <w:rsid w:val="002D3C35"/>
    <w:rsid w:val="002D4E29"/>
    <w:rsid w:val="002D5200"/>
    <w:rsid w:val="002E2E3B"/>
    <w:rsid w:val="002E38AB"/>
    <w:rsid w:val="002F7093"/>
    <w:rsid w:val="002F7AF4"/>
    <w:rsid w:val="00301B95"/>
    <w:rsid w:val="00301F05"/>
    <w:rsid w:val="003031F1"/>
    <w:rsid w:val="00307A5A"/>
    <w:rsid w:val="00320EF7"/>
    <w:rsid w:val="00321F7E"/>
    <w:rsid w:val="0033610A"/>
    <w:rsid w:val="00336482"/>
    <w:rsid w:val="003516C6"/>
    <w:rsid w:val="00354FC6"/>
    <w:rsid w:val="00355C4F"/>
    <w:rsid w:val="00357074"/>
    <w:rsid w:val="00357087"/>
    <w:rsid w:val="00381FB6"/>
    <w:rsid w:val="00385951"/>
    <w:rsid w:val="00387580"/>
    <w:rsid w:val="00393153"/>
    <w:rsid w:val="003A377F"/>
    <w:rsid w:val="003B1265"/>
    <w:rsid w:val="003B494F"/>
    <w:rsid w:val="003D4F8F"/>
    <w:rsid w:val="003E0581"/>
    <w:rsid w:val="003E0C86"/>
    <w:rsid w:val="003E1EFE"/>
    <w:rsid w:val="003E42C1"/>
    <w:rsid w:val="003E5C82"/>
    <w:rsid w:val="003F3229"/>
    <w:rsid w:val="003F3FA1"/>
    <w:rsid w:val="004067C4"/>
    <w:rsid w:val="0041363F"/>
    <w:rsid w:val="00426275"/>
    <w:rsid w:val="00427AED"/>
    <w:rsid w:val="004309BC"/>
    <w:rsid w:val="00440348"/>
    <w:rsid w:val="00443494"/>
    <w:rsid w:val="00445CE2"/>
    <w:rsid w:val="004522F5"/>
    <w:rsid w:val="00453BC5"/>
    <w:rsid w:val="00454778"/>
    <w:rsid w:val="00461793"/>
    <w:rsid w:val="00461E59"/>
    <w:rsid w:val="00462BFE"/>
    <w:rsid w:val="00463BA8"/>
    <w:rsid w:val="00470C20"/>
    <w:rsid w:val="00476BE0"/>
    <w:rsid w:val="00480D6B"/>
    <w:rsid w:val="004868D7"/>
    <w:rsid w:val="004920A6"/>
    <w:rsid w:val="004A068C"/>
    <w:rsid w:val="004A46C8"/>
    <w:rsid w:val="004C291C"/>
    <w:rsid w:val="004C414C"/>
    <w:rsid w:val="004D41BA"/>
    <w:rsid w:val="004D441A"/>
    <w:rsid w:val="004E2D08"/>
    <w:rsid w:val="004E51D0"/>
    <w:rsid w:val="004E5293"/>
    <w:rsid w:val="004E5F53"/>
    <w:rsid w:val="004F117B"/>
    <w:rsid w:val="004F2174"/>
    <w:rsid w:val="004F3556"/>
    <w:rsid w:val="004F4DD8"/>
    <w:rsid w:val="004F6C44"/>
    <w:rsid w:val="00506DBF"/>
    <w:rsid w:val="0051324B"/>
    <w:rsid w:val="00515C68"/>
    <w:rsid w:val="005200CF"/>
    <w:rsid w:val="00531737"/>
    <w:rsid w:val="00531FA0"/>
    <w:rsid w:val="00532839"/>
    <w:rsid w:val="00534A65"/>
    <w:rsid w:val="005416F3"/>
    <w:rsid w:val="00542CA8"/>
    <w:rsid w:val="00545BCE"/>
    <w:rsid w:val="00545C89"/>
    <w:rsid w:val="00546DF5"/>
    <w:rsid w:val="0054715D"/>
    <w:rsid w:val="005514D3"/>
    <w:rsid w:val="00553AC9"/>
    <w:rsid w:val="00555DDC"/>
    <w:rsid w:val="00557A56"/>
    <w:rsid w:val="0056424C"/>
    <w:rsid w:val="005740E2"/>
    <w:rsid w:val="00583802"/>
    <w:rsid w:val="00587767"/>
    <w:rsid w:val="00590396"/>
    <w:rsid w:val="005A2794"/>
    <w:rsid w:val="005B3554"/>
    <w:rsid w:val="005B6299"/>
    <w:rsid w:val="005C2F99"/>
    <w:rsid w:val="005C69D8"/>
    <w:rsid w:val="005E634F"/>
    <w:rsid w:val="005E6B3B"/>
    <w:rsid w:val="0060302A"/>
    <w:rsid w:val="0061041F"/>
    <w:rsid w:val="00623F56"/>
    <w:rsid w:val="00627CB4"/>
    <w:rsid w:val="0063433A"/>
    <w:rsid w:val="006442E4"/>
    <w:rsid w:val="00655245"/>
    <w:rsid w:val="0066432B"/>
    <w:rsid w:val="0066781D"/>
    <w:rsid w:val="00672BF1"/>
    <w:rsid w:val="00674C45"/>
    <w:rsid w:val="00680B89"/>
    <w:rsid w:val="00683335"/>
    <w:rsid w:val="00690B23"/>
    <w:rsid w:val="006945AD"/>
    <w:rsid w:val="006961C9"/>
    <w:rsid w:val="006A6B6B"/>
    <w:rsid w:val="006B109E"/>
    <w:rsid w:val="006B1461"/>
    <w:rsid w:val="006B2080"/>
    <w:rsid w:val="006C6E04"/>
    <w:rsid w:val="006D40FF"/>
    <w:rsid w:val="006E0D94"/>
    <w:rsid w:val="006E6A31"/>
    <w:rsid w:val="006F1EAB"/>
    <w:rsid w:val="006F4C7D"/>
    <w:rsid w:val="00703E51"/>
    <w:rsid w:val="0070746C"/>
    <w:rsid w:val="00723A17"/>
    <w:rsid w:val="0074013D"/>
    <w:rsid w:val="007707B1"/>
    <w:rsid w:val="00785375"/>
    <w:rsid w:val="00797227"/>
    <w:rsid w:val="007A3DB6"/>
    <w:rsid w:val="007A5B7B"/>
    <w:rsid w:val="007B39E0"/>
    <w:rsid w:val="007B3AE7"/>
    <w:rsid w:val="007C18F5"/>
    <w:rsid w:val="007C3FB3"/>
    <w:rsid w:val="007C6912"/>
    <w:rsid w:val="007C7AC4"/>
    <w:rsid w:val="007D220B"/>
    <w:rsid w:val="007E5F6F"/>
    <w:rsid w:val="007F3382"/>
    <w:rsid w:val="00812E49"/>
    <w:rsid w:val="00824349"/>
    <w:rsid w:val="00845D37"/>
    <w:rsid w:val="00851E19"/>
    <w:rsid w:val="00856092"/>
    <w:rsid w:val="00861B8E"/>
    <w:rsid w:val="00864586"/>
    <w:rsid w:val="00865E65"/>
    <w:rsid w:val="0087148A"/>
    <w:rsid w:val="00871FCE"/>
    <w:rsid w:val="008A6401"/>
    <w:rsid w:val="008D56B4"/>
    <w:rsid w:val="008E6592"/>
    <w:rsid w:val="008F32B4"/>
    <w:rsid w:val="00900AF8"/>
    <w:rsid w:val="00915A9B"/>
    <w:rsid w:val="00916E97"/>
    <w:rsid w:val="00925894"/>
    <w:rsid w:val="00940028"/>
    <w:rsid w:val="00942259"/>
    <w:rsid w:val="00945758"/>
    <w:rsid w:val="0095362C"/>
    <w:rsid w:val="009647DC"/>
    <w:rsid w:val="00977A46"/>
    <w:rsid w:val="00977B08"/>
    <w:rsid w:val="00991434"/>
    <w:rsid w:val="00993353"/>
    <w:rsid w:val="00995951"/>
    <w:rsid w:val="009A2917"/>
    <w:rsid w:val="009A7CEB"/>
    <w:rsid w:val="009C34C2"/>
    <w:rsid w:val="009C4EF5"/>
    <w:rsid w:val="009D68A1"/>
    <w:rsid w:val="009F48F7"/>
    <w:rsid w:val="009F4FEF"/>
    <w:rsid w:val="009F6447"/>
    <w:rsid w:val="009F7C04"/>
    <w:rsid w:val="00A07197"/>
    <w:rsid w:val="00A1595E"/>
    <w:rsid w:val="00A15E60"/>
    <w:rsid w:val="00A160F4"/>
    <w:rsid w:val="00A36300"/>
    <w:rsid w:val="00A55F76"/>
    <w:rsid w:val="00A638B1"/>
    <w:rsid w:val="00A66EB2"/>
    <w:rsid w:val="00A7479B"/>
    <w:rsid w:val="00A75AEE"/>
    <w:rsid w:val="00A92BE1"/>
    <w:rsid w:val="00A97626"/>
    <w:rsid w:val="00AA185A"/>
    <w:rsid w:val="00AA4F9D"/>
    <w:rsid w:val="00AC5AB7"/>
    <w:rsid w:val="00AD025A"/>
    <w:rsid w:val="00AE2298"/>
    <w:rsid w:val="00AE466C"/>
    <w:rsid w:val="00AF4D4A"/>
    <w:rsid w:val="00B0043C"/>
    <w:rsid w:val="00B07B88"/>
    <w:rsid w:val="00B115C6"/>
    <w:rsid w:val="00B11728"/>
    <w:rsid w:val="00B14F77"/>
    <w:rsid w:val="00B176B4"/>
    <w:rsid w:val="00B270DE"/>
    <w:rsid w:val="00B33F9C"/>
    <w:rsid w:val="00B3477A"/>
    <w:rsid w:val="00B35889"/>
    <w:rsid w:val="00B413B2"/>
    <w:rsid w:val="00B43E66"/>
    <w:rsid w:val="00B4458B"/>
    <w:rsid w:val="00B455B8"/>
    <w:rsid w:val="00B55512"/>
    <w:rsid w:val="00B57675"/>
    <w:rsid w:val="00B62567"/>
    <w:rsid w:val="00B72E07"/>
    <w:rsid w:val="00B75721"/>
    <w:rsid w:val="00B768C3"/>
    <w:rsid w:val="00BA0D36"/>
    <w:rsid w:val="00BA1047"/>
    <w:rsid w:val="00BA77F0"/>
    <w:rsid w:val="00BC64A2"/>
    <w:rsid w:val="00BE019D"/>
    <w:rsid w:val="00C030D2"/>
    <w:rsid w:val="00C1592D"/>
    <w:rsid w:val="00C22E8B"/>
    <w:rsid w:val="00C2587A"/>
    <w:rsid w:val="00C428F3"/>
    <w:rsid w:val="00C441A7"/>
    <w:rsid w:val="00C527D4"/>
    <w:rsid w:val="00C53EE1"/>
    <w:rsid w:val="00CD5608"/>
    <w:rsid w:val="00CD56D8"/>
    <w:rsid w:val="00CE5EAE"/>
    <w:rsid w:val="00CF6228"/>
    <w:rsid w:val="00D109EF"/>
    <w:rsid w:val="00D34ECD"/>
    <w:rsid w:val="00D70105"/>
    <w:rsid w:val="00D8003A"/>
    <w:rsid w:val="00D82EF1"/>
    <w:rsid w:val="00D91990"/>
    <w:rsid w:val="00D9281B"/>
    <w:rsid w:val="00D951EC"/>
    <w:rsid w:val="00DA09A4"/>
    <w:rsid w:val="00DA0C60"/>
    <w:rsid w:val="00DA0C87"/>
    <w:rsid w:val="00DB0B31"/>
    <w:rsid w:val="00DB613A"/>
    <w:rsid w:val="00DC107D"/>
    <w:rsid w:val="00DC5ACF"/>
    <w:rsid w:val="00DE560B"/>
    <w:rsid w:val="00DE6AF9"/>
    <w:rsid w:val="00DE75D5"/>
    <w:rsid w:val="00DF3406"/>
    <w:rsid w:val="00E04D71"/>
    <w:rsid w:val="00E06598"/>
    <w:rsid w:val="00E17F7D"/>
    <w:rsid w:val="00E32DDC"/>
    <w:rsid w:val="00E376A6"/>
    <w:rsid w:val="00E42C5C"/>
    <w:rsid w:val="00E67267"/>
    <w:rsid w:val="00E70259"/>
    <w:rsid w:val="00E76D16"/>
    <w:rsid w:val="00E80D7F"/>
    <w:rsid w:val="00E81717"/>
    <w:rsid w:val="00E829DD"/>
    <w:rsid w:val="00E868E8"/>
    <w:rsid w:val="00EB6762"/>
    <w:rsid w:val="00EB716B"/>
    <w:rsid w:val="00EC0BE4"/>
    <w:rsid w:val="00EC37C3"/>
    <w:rsid w:val="00ED1EC9"/>
    <w:rsid w:val="00ED1EE8"/>
    <w:rsid w:val="00ED365F"/>
    <w:rsid w:val="00ED3F38"/>
    <w:rsid w:val="00ED7DAE"/>
    <w:rsid w:val="00EE0DDB"/>
    <w:rsid w:val="00EE298D"/>
    <w:rsid w:val="00EF7FBF"/>
    <w:rsid w:val="00F033ED"/>
    <w:rsid w:val="00F114E8"/>
    <w:rsid w:val="00F16D60"/>
    <w:rsid w:val="00F17BCC"/>
    <w:rsid w:val="00F20472"/>
    <w:rsid w:val="00F261D7"/>
    <w:rsid w:val="00F276F9"/>
    <w:rsid w:val="00F33A5C"/>
    <w:rsid w:val="00F4729E"/>
    <w:rsid w:val="00F52706"/>
    <w:rsid w:val="00F53A1D"/>
    <w:rsid w:val="00F65BE0"/>
    <w:rsid w:val="00F771B0"/>
    <w:rsid w:val="00F81040"/>
    <w:rsid w:val="00F820E8"/>
    <w:rsid w:val="00F8694F"/>
    <w:rsid w:val="00F87565"/>
    <w:rsid w:val="00FA0B90"/>
    <w:rsid w:val="00FA727B"/>
    <w:rsid w:val="00FD0891"/>
    <w:rsid w:val="00FD6CD2"/>
    <w:rsid w:val="00FD7C58"/>
    <w:rsid w:val="00FE234C"/>
    <w:rsid w:val="00FF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1EC9"/>
  </w:style>
  <w:style w:type="character" w:styleId="a4">
    <w:name w:val="Hyperlink"/>
    <w:rsid w:val="00ED1EC9"/>
    <w:rPr>
      <w:color w:val="0000FF"/>
      <w:u w:val="single"/>
    </w:rPr>
  </w:style>
  <w:style w:type="character" w:customStyle="1" w:styleId="Char">
    <w:name w:val="页眉 Char"/>
    <w:link w:val="a5"/>
    <w:rsid w:val="00ED1EC9"/>
    <w:rPr>
      <w:kern w:val="2"/>
      <w:sz w:val="18"/>
      <w:szCs w:val="18"/>
    </w:rPr>
  </w:style>
  <w:style w:type="character" w:customStyle="1" w:styleId="Char0">
    <w:name w:val="称呼 Char"/>
    <w:link w:val="a6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character" w:customStyle="1" w:styleId="Char1">
    <w:name w:val="结束语 Char"/>
    <w:link w:val="a7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paragraph" w:styleId="a5">
    <w:name w:val="header"/>
    <w:basedOn w:val="a"/>
    <w:link w:val="Char"/>
    <w:rsid w:val="00ED1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ocument Map"/>
    <w:basedOn w:val="a"/>
    <w:rsid w:val="00ED1EC9"/>
    <w:pPr>
      <w:shd w:val="clear" w:color="auto" w:fill="000080"/>
    </w:pPr>
  </w:style>
  <w:style w:type="paragraph" w:styleId="a9">
    <w:name w:val="annotation text"/>
    <w:basedOn w:val="a"/>
    <w:link w:val="Char2"/>
    <w:rsid w:val="00ED1EC9"/>
    <w:pPr>
      <w:jc w:val="left"/>
    </w:pPr>
  </w:style>
  <w:style w:type="paragraph" w:styleId="a6">
    <w:name w:val="Salutation"/>
    <w:basedOn w:val="a"/>
    <w:next w:val="a"/>
    <w:link w:val="Char0"/>
    <w:rsid w:val="00ED1EC9"/>
    <w:rPr>
      <w:rFonts w:ascii="微软雅黑" w:eastAsia="微软雅黑" w:hAnsi="微软雅黑"/>
      <w:sz w:val="28"/>
      <w:szCs w:val="28"/>
    </w:rPr>
  </w:style>
  <w:style w:type="paragraph" w:styleId="a7">
    <w:name w:val="Closing"/>
    <w:basedOn w:val="a"/>
    <w:link w:val="Char1"/>
    <w:rsid w:val="00ED1EC9"/>
    <w:pPr>
      <w:ind w:leftChars="2100" w:left="100"/>
    </w:pPr>
    <w:rPr>
      <w:rFonts w:ascii="微软雅黑" w:eastAsia="微软雅黑" w:hAnsi="微软雅黑"/>
      <w:sz w:val="28"/>
      <w:szCs w:val="28"/>
    </w:rPr>
  </w:style>
  <w:style w:type="paragraph" w:styleId="aa">
    <w:name w:val="footer"/>
    <w:basedOn w:val="a"/>
    <w:rsid w:val="00ED1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rsid w:val="00ED1E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color w:val="000000"/>
      <w:kern w:val="0"/>
      <w:sz w:val="20"/>
      <w:szCs w:val="20"/>
    </w:rPr>
  </w:style>
  <w:style w:type="paragraph" w:styleId="ab">
    <w:name w:val="Balloon Text"/>
    <w:basedOn w:val="a"/>
    <w:rsid w:val="00ED1EC9"/>
    <w:rPr>
      <w:sz w:val="16"/>
      <w:szCs w:val="16"/>
    </w:rPr>
  </w:style>
  <w:style w:type="paragraph" w:customStyle="1" w:styleId="-11">
    <w:name w:val="彩色列表 - 强调文字颜色 11"/>
    <w:basedOn w:val="a"/>
    <w:uiPriority w:val="34"/>
    <w:qFormat/>
    <w:rsid w:val="00ED1EC9"/>
    <w:pPr>
      <w:ind w:firstLineChars="200" w:firstLine="420"/>
    </w:pPr>
  </w:style>
  <w:style w:type="paragraph" w:customStyle="1" w:styleId="NormalWeb1">
    <w:name w:val="Normal (Web)1"/>
    <w:basedOn w:val="a"/>
    <w:rsid w:val="00ED1E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rsid w:val="00ED1EC9"/>
    <w:pPr>
      <w:widowControl/>
    </w:pPr>
    <w:rPr>
      <w:kern w:val="0"/>
      <w:szCs w:val="21"/>
    </w:rPr>
  </w:style>
  <w:style w:type="paragraph" w:styleId="ac">
    <w:name w:val="Normal (Web)"/>
    <w:basedOn w:val="a"/>
    <w:uiPriority w:val="99"/>
    <w:semiHidden/>
    <w:unhideWhenUsed/>
    <w:rsid w:val="0063433A"/>
    <w:pPr>
      <w:widowControl/>
      <w:jc w:val="left"/>
    </w:pPr>
    <w:rPr>
      <w:rFonts w:ascii="宋体" w:hAnsi="宋体" w:cs="宋体"/>
      <w:kern w:val="0"/>
      <w:sz w:val="24"/>
    </w:rPr>
  </w:style>
  <w:style w:type="paragraph" w:styleId="ad">
    <w:name w:val="List Paragraph"/>
    <w:basedOn w:val="a"/>
    <w:uiPriority w:val="34"/>
    <w:qFormat/>
    <w:rsid w:val="00CD56D8"/>
    <w:pPr>
      <w:widowControl/>
      <w:ind w:firstLine="420"/>
    </w:pPr>
    <w:rPr>
      <w:rFonts w:ascii="Calibri" w:hAnsi="Calibri" w:cs="宋体"/>
      <w:kern w:val="0"/>
      <w:szCs w:val="21"/>
    </w:rPr>
  </w:style>
  <w:style w:type="character" w:styleId="ae">
    <w:name w:val="annotation reference"/>
    <w:basedOn w:val="a0"/>
    <w:uiPriority w:val="99"/>
    <w:semiHidden/>
    <w:unhideWhenUsed/>
    <w:rsid w:val="0015238C"/>
    <w:rPr>
      <w:sz w:val="21"/>
      <w:szCs w:val="21"/>
    </w:rPr>
  </w:style>
  <w:style w:type="paragraph" w:styleId="af">
    <w:name w:val="annotation subject"/>
    <w:basedOn w:val="a9"/>
    <w:next w:val="a9"/>
    <w:link w:val="Char3"/>
    <w:uiPriority w:val="99"/>
    <w:semiHidden/>
    <w:unhideWhenUsed/>
    <w:rsid w:val="0015238C"/>
    <w:rPr>
      <w:b/>
      <w:bCs/>
    </w:rPr>
  </w:style>
  <w:style w:type="character" w:customStyle="1" w:styleId="Char2">
    <w:name w:val="批注文字 Char"/>
    <w:basedOn w:val="a0"/>
    <w:link w:val="a9"/>
    <w:rsid w:val="0015238C"/>
    <w:rPr>
      <w:kern w:val="2"/>
      <w:sz w:val="21"/>
      <w:szCs w:val="24"/>
    </w:rPr>
  </w:style>
  <w:style w:type="character" w:customStyle="1" w:styleId="Char3">
    <w:name w:val="批注主题 Char"/>
    <w:basedOn w:val="Char2"/>
    <w:link w:val="af"/>
    <w:rsid w:val="0015238C"/>
  </w:style>
  <w:style w:type="paragraph" w:styleId="af0">
    <w:name w:val="Plain Text"/>
    <w:basedOn w:val="a"/>
    <w:link w:val="Char4"/>
    <w:uiPriority w:val="99"/>
    <w:semiHidden/>
    <w:unhideWhenUsed/>
    <w:rsid w:val="006E6A31"/>
    <w:pPr>
      <w:jc w:val="left"/>
    </w:pPr>
    <w:rPr>
      <w:rFonts w:ascii="Calibri" w:hAnsi="Courier New" w:cs="Courier New"/>
      <w:szCs w:val="21"/>
    </w:rPr>
  </w:style>
  <w:style w:type="character" w:customStyle="1" w:styleId="Char4">
    <w:name w:val="纯文本 Char"/>
    <w:basedOn w:val="a0"/>
    <w:link w:val="af0"/>
    <w:uiPriority w:val="99"/>
    <w:semiHidden/>
    <w:rsid w:val="006E6A31"/>
    <w:rPr>
      <w:rFonts w:ascii="Calibri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理工处</Company>
  <LinksUpToDate>false</LinksUpToDate>
  <CharactersWithSpaces>285</CharactersWithSpaces>
  <SharedDoc>false</SharedDoc>
  <HLinks>
    <vt:vector size="12" baseType="variant">
      <vt:variant>
        <vt:i4>131126</vt:i4>
      </vt:variant>
      <vt:variant>
        <vt:i4>3</vt:i4>
      </vt:variant>
      <vt:variant>
        <vt:i4>0</vt:i4>
      </vt:variant>
      <vt:variant>
        <vt:i4>5</vt:i4>
      </vt:variant>
      <vt:variant>
        <vt:lpwstr>http://www.qcloud.com</vt:lpwstr>
      </vt:variant>
      <vt:variant>
        <vt:lpwstr/>
      </vt:variant>
      <vt:variant>
        <vt:i4>7274511</vt:i4>
      </vt:variant>
      <vt:variant>
        <vt:i4>0</vt:i4>
      </vt:variant>
      <vt:variant>
        <vt:i4>0</vt:i4>
      </vt:variant>
      <vt:variant>
        <vt:i4>5</vt:i4>
      </vt:variant>
      <vt:variant>
        <vt:lpwstr>mailto:%E7%AC%A6%E5%90%88%E6%9D%A1%E4%BB%B6%E7%9A%84%E7%A0%94%E7%A9%B6%E4%BA%BA%E5%91%98%E5%A1%AB%E5%86%99%E9%99%84%E4%BB%B6%E7%94%B3%E6%8A%A5%E8%A1%A8%EF%BC%8C%E7%94%B1%E6%89%80%E5%9C%A8%E5%AD%A6%E9%99%A2%E5%92%8C%E5%AD%A6%E6%A0%A1%E7%AE%A1%E7%90%86%E5%8D%95%E4%BD%8D%E7%AD%BE%E5%AD%97%E7%A1%AE%E8%AE%A4%E5%90%8E%EF%BC%8C%E7%94%A8%E7%94%B5%E5%AD%90%E9%82%AE%E4%BB%B6%E5%BD%A2%E5%BC%8F%E5%8F%91%E7%BB%99%E9%A1%B9%E7%9B%AE%E8%B4%9F%E8%B4%A3%E4%BA%BAfrancesliu@tencent.com%E3%80%82%E9%A1%B9%E7%9B%AE%E8%B4%9F%E8%B4%A3%E4%BA%BA%E5%B0%86%E9%82%80%E8%AF%B7%E6%89%80%E6%9C%89%E7%94%B3%E8%AF%B7%E4%BA%BA%E7%99%BB%E9%99%86%E9%A1%B9%E7%9B%AE%E7%AE%A1%E7%90%86%E7%BD%91%E7%AB%99http:/ezone.qq.com/tencent_ur%EF%BC%8C%E4%B8%8E%E9%A1%B9%E7%9B%AE%E7%89%B9%E9%82%80%E4%B8%93%E5%AE%B6%E3%80%81%E8%85%BE%E8%AE%AF%E6%8A%80%E6%9C%AF%E4%B8%93%E5%AE%B6%E3%80%81%E5%8F%8A%E6%89%80%E6%9C%89%E7%94%B3%E6%8A%A5%E4%BA%BA%E5%9C%A8%E7%BA%BF%E4%BA%A4%E6%B5%81%E3%80%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关于申报2008年度大学生创新性实验计划英特尔项目的通知</dc:title>
  <dc:creator>zhouchao</dc:creator>
  <cp:lastModifiedBy>francesliu(刘婷婷)</cp:lastModifiedBy>
  <cp:revision>4</cp:revision>
  <cp:lastPrinted>2013-05-09T01:29:00Z</cp:lastPrinted>
  <dcterms:created xsi:type="dcterms:W3CDTF">2014-05-09T01:55:00Z</dcterms:created>
  <dcterms:modified xsi:type="dcterms:W3CDTF">2014-05-09T01:56:00Z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